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35F2C66"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680A48">
        <w:rPr>
          <w:rFonts w:asciiTheme="minorHAnsi" w:hAnsiTheme="minorHAnsi" w:cstheme="minorHAnsi"/>
          <w:b/>
          <w:i/>
          <w:color w:val="FF0000"/>
          <w:sz w:val="20"/>
        </w:rPr>
        <w:t>Rzeczyca</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03026662" w:rsidR="002507AB" w:rsidRPr="002507AB" w:rsidRDefault="00680A48" w:rsidP="0089020B">
      <w:pPr>
        <w:pStyle w:val="Akapitzlist"/>
        <w:spacing w:before="120" w:line="276" w:lineRule="auto"/>
        <w:outlineLvl w:val="0"/>
        <w:rPr>
          <w:rFonts w:asciiTheme="minorHAnsi" w:hAnsiTheme="minorHAnsi" w:cstheme="minorHAnsi"/>
          <w:b/>
          <w:i/>
          <w:color w:val="FF0000"/>
          <w:sz w:val="20"/>
        </w:rPr>
      </w:pPr>
      <w:r w:rsidRPr="00680A48">
        <w:rPr>
          <w:rFonts w:asciiTheme="minorHAnsi" w:hAnsiTheme="minorHAnsi" w:cstheme="minorHAnsi"/>
          <w:b/>
          <w:i/>
          <w:color w:val="FF0000"/>
          <w:sz w:val="20"/>
        </w:rPr>
        <w:t>Wykonanie dokumentacji projektowej oraz wymiana istniejącej linii napowietrznej nN wraz przyłączami napowietrznymi nN na terenie Rejonu Energetycznego Tomaszów Mazowiecki (Rzeczyca, obręb stacji 6-0333).</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19360B16" w:rsidR="00A473BE" w:rsidRPr="00802AC7" w:rsidRDefault="00BC28BF"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5DC3DFA"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680A48">
        <w:rPr>
          <w:rFonts w:ascii="Verdana" w:hAnsi="Verdana" w:cstheme="minorHAnsi"/>
          <w:b/>
          <w:bCs/>
          <w:i/>
          <w:iCs/>
          <w:color w:val="FF0000"/>
          <w:sz w:val="18"/>
          <w:szCs w:val="18"/>
        </w:rPr>
        <w:t>Rzeczyca</w:t>
      </w:r>
      <w:r w:rsidR="009E65BB">
        <w:rPr>
          <w:rFonts w:ascii="Verdana" w:hAnsi="Verdana" w:cstheme="minorHAnsi"/>
          <w:b/>
          <w:bCs/>
          <w:i/>
          <w:iCs/>
          <w:color w:val="FF0000"/>
          <w:sz w:val="18"/>
          <w:szCs w:val="18"/>
        </w:rPr>
        <w:t xml:space="preserve"> gm. </w:t>
      </w:r>
      <w:r w:rsidR="00680A48">
        <w:rPr>
          <w:rFonts w:ascii="Verdana" w:hAnsi="Verdana" w:cstheme="minorHAnsi"/>
          <w:b/>
          <w:bCs/>
          <w:i/>
          <w:iCs/>
          <w:color w:val="FF0000"/>
          <w:sz w:val="18"/>
          <w:szCs w:val="18"/>
        </w:rPr>
        <w:t>Rzeczyca</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AD5C" w14:textId="77777777" w:rsidR="00AB7135" w:rsidRDefault="00AB71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CB40" w14:textId="77777777" w:rsidR="00AB7135" w:rsidRDefault="00AB7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95BC" w14:textId="77777777" w:rsidR="00AB7135" w:rsidRDefault="00AB71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065E435E"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AB7135">
            <w:rPr>
              <w:rFonts w:asciiTheme="majorHAnsi" w:hAnsiTheme="majorHAnsi"/>
              <w:color w:val="000000" w:themeColor="text1"/>
              <w:sz w:val="14"/>
              <w:szCs w:val="18"/>
            </w:rPr>
            <w:t>4376</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59E9"/>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59B"/>
    <w:rsid w:val="00407783"/>
    <w:rsid w:val="004105E9"/>
    <w:rsid w:val="00412994"/>
    <w:rsid w:val="00412E59"/>
    <w:rsid w:val="004134E4"/>
    <w:rsid w:val="004148DF"/>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6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D04"/>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A48"/>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F8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4EC"/>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0F7"/>
    <w:rsid w:val="008D1D7D"/>
    <w:rsid w:val="008D2147"/>
    <w:rsid w:val="008D2B6F"/>
    <w:rsid w:val="008D393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730"/>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869"/>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44EB"/>
    <w:rsid w:val="00AB5736"/>
    <w:rsid w:val="00AB5CC4"/>
    <w:rsid w:val="00AB62CD"/>
    <w:rsid w:val="00AB68B1"/>
    <w:rsid w:val="00AB6A7B"/>
    <w:rsid w:val="00AB6DE4"/>
    <w:rsid w:val="00AB6F87"/>
    <w:rsid w:val="00AB7135"/>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9D"/>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8BF"/>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9A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POST/DYS/OLD/GZ/04376/2025                        </dmsv2SWPP2ObjectNumber>
    <dmsv2SWPP2SumMD5 xmlns="http://schemas.microsoft.com/sharepoint/v3">6044d49f6047359d906d9ed1968acc8f</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23914491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JEUP5JKVCYQC-1440096624-14252</_dlc_DocId>
    <_dlc_DocIdUrl xmlns="a19cb1c7-c5c7-46d4-85ae-d83685407bba">
      <Url>https://swpp2.dms.gkpge.pl/sites/41/_layouts/15/DocIdRedir.aspx?ID=JEUP5JKVCYQC-1440096624-14252</Url>
      <Description>JEUP5JKVCYQC-1440096624-14252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AF5C247-EA1A-4C53-82E5-0470A6FDC97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6DC57533-CE46-42C3-8B9E-AE5CCB6681A5}"/>
</file>

<file path=docProps/app.xml><?xml version="1.0" encoding="utf-8"?>
<Properties xmlns="http://schemas.openxmlformats.org/officeDocument/2006/extended-properties" xmlns:vt="http://schemas.openxmlformats.org/officeDocument/2006/docPropsVTypes">
  <Template>Normal</Template>
  <TotalTime>18</TotalTime>
  <Pages>6</Pages>
  <Words>1681</Words>
  <Characters>10086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2025-12-04T06:17:00Z</dcterms:created>
  <dcterms:modified xsi:type="dcterms:W3CDTF">2025-12-04T06:17:00Z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f1185654-015f-43ac-924b-d2623efb8efa</vt:lpwstr>
  </property>
</Properties>
</file>